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20431FF"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AB554D">
        <w:rPr>
          <w:rFonts w:cs="Calibri"/>
          <w:b/>
          <w:caps/>
          <w:kern w:val="28"/>
        </w:rPr>
        <w:t>00222</w:t>
      </w:r>
      <w:r w:rsidRPr="005A442B">
        <w:rPr>
          <w:rFonts w:cs="Calibri"/>
          <w:b/>
          <w:caps/>
          <w:kern w:val="28"/>
        </w:rPr>
        <w:t>/</w:t>
      </w:r>
      <w:r w:rsidR="009A0440">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5C206485"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E2525" w:rsidRPr="00BE2525">
        <w:rPr>
          <w:rFonts w:ascii="Calibri" w:hAnsi="Calibri" w:cs="Arial"/>
          <w:b/>
          <w:i/>
          <w:snapToGrid w:val="0"/>
          <w:color w:val="000000"/>
          <w:sz w:val="22"/>
          <w:szCs w:val="22"/>
        </w:rPr>
        <w:t>Przyłączenie Hali A i Hali B w m. Głogów Małopolski – zadanie pod klucz</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Pr="00AB554D" w:rsidRDefault="00B24C4F" w:rsidP="00A8557F">
      <w:pPr>
        <w:pStyle w:val="NRI"/>
      </w:pPr>
      <w:r w:rsidRPr="00AB554D">
        <w:rPr>
          <w:lang w:eastAsia="pl-PL"/>
        </w:rPr>
        <w:t>OSOBY/A UPRAWNIONE/A</w:t>
      </w:r>
      <w:r w:rsidR="009E5DB8" w:rsidRPr="00AB554D">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2E38E45A"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77777777" w:rsidR="00742C11" w:rsidRPr="00742C11" w:rsidRDefault="00742C11" w:rsidP="00A8557F">
      <w:pPr>
        <w:pStyle w:val="Nr"/>
      </w:pPr>
      <w:r w:rsidRPr="00742C11">
        <w:t>Część nr ……</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79D212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C2C39" w14:textId="77777777" w:rsidR="00030735" w:rsidRDefault="00030735" w:rsidP="004A302B">
      <w:pPr>
        <w:spacing w:line="240" w:lineRule="auto"/>
      </w:pPr>
      <w:r>
        <w:separator/>
      </w:r>
    </w:p>
  </w:endnote>
  <w:endnote w:type="continuationSeparator" w:id="0">
    <w:p w14:paraId="7C46D70F" w14:textId="77777777" w:rsidR="00030735" w:rsidRDefault="0003073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C92CF" w14:textId="77777777" w:rsidR="00030735" w:rsidRDefault="00030735" w:rsidP="004A302B">
      <w:pPr>
        <w:spacing w:line="240" w:lineRule="auto"/>
      </w:pPr>
      <w:r>
        <w:separator/>
      </w:r>
    </w:p>
  </w:footnote>
  <w:footnote w:type="continuationSeparator" w:id="0">
    <w:p w14:paraId="1DAEBE53" w14:textId="77777777" w:rsidR="00030735" w:rsidRDefault="00030735"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0735"/>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58B5"/>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E9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07FA"/>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8AD"/>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316"/>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5060"/>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6D9"/>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554D"/>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525"/>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75"/>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 xsi:nil="true"/>
  </documentManagement>
</p:properties>
</file>

<file path=customXml/item3.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2B0E6D5-339E-4C35-BBED-7878FCA9BDFB}">
  <ds:schemaRefs>
    <ds:schemaRef ds:uri="http://schemas.microsoft.com/sharepoint/events"/>
  </ds:schemaRefs>
</ds:datastoreItem>
</file>

<file path=customXml/itemProps4.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B84AF16-5789-4B04-9D71-C57B6AD7D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1170</Words>
  <Characters>7025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5</cp:revision>
  <cp:lastPrinted>2020-02-27T07:25:00Z</cp:lastPrinted>
  <dcterms:created xsi:type="dcterms:W3CDTF">2026-01-09T18:55:00Z</dcterms:created>
  <dcterms:modified xsi:type="dcterms:W3CDTF">2026-01-27T06:56:00Z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